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6"/>
        <w:gridCol w:w="4442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71AC8CDF" w:rsidR="00375FAE" w:rsidRPr="001002F3" w:rsidRDefault="00000040" w:rsidP="007B535B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7B535B" w:rsidRPr="007B535B">
              <w:rPr>
                <w:b/>
                <w:bCs/>
              </w:rPr>
              <w:t>doposażenie pracowni dla zawodu TI i TGiP –</w:t>
            </w:r>
            <w:r w:rsidR="007B535B">
              <w:rPr>
                <w:b/>
                <w:bCs/>
              </w:rPr>
              <w:t xml:space="preserve"> </w:t>
            </w:r>
            <w:r w:rsidR="007B535B" w:rsidRPr="007B535B">
              <w:rPr>
                <w:b/>
                <w:bCs/>
              </w:rPr>
              <w:t>w ramach realizacji projektu pn.: "Absolwent ZS nr 2 w Wieluniu – nowoczesne technologie w transformacji" współfinansowanego ze środków Funduszu na rzecz Sprawiedliwej Transformacji w ramach Programu Regionalnego Fundusze Europejskie dla Łódzkiego 2021-2027, nr umowy FELD.09.02-IZ.00-0003/24-00</w:t>
            </w:r>
            <w:r w:rsidR="00EE5E34" w:rsidRPr="00EE5E34">
              <w:rPr>
                <w:b/>
                <w:bCs/>
              </w:rPr>
              <w:t>.</w:t>
            </w:r>
          </w:p>
          <w:p w14:paraId="09F829DF" w14:textId="781318B2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0570A4" w:rsidRPr="000570A4">
              <w:t>ZS2.261.10.2025/0003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2B956E9B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1EC108A7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8BE2359" w14:textId="6E75A80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115EF197" w14:textId="7BC77B2E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EE5E34"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="00EE5E34" w:rsidRPr="00EE5E34">
              <w:rPr>
                <w:b/>
              </w:rPr>
              <w:t>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7777777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 xml:space="preserve">adres skrzynki </w:t>
            </w:r>
            <w:proofErr w:type="spellStart"/>
            <w:r w:rsidRPr="004419F8">
              <w:t>ePUAP</w:t>
            </w:r>
            <w:proofErr w:type="spellEnd"/>
            <w:r w:rsidRPr="004419F8">
              <w:t>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4BF70C78" w:rsidR="00000040" w:rsidRPr="00504E7B" w:rsidRDefault="00000040" w:rsidP="007B535B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7B535B" w:rsidRPr="007B535B">
              <w:rPr>
                <w:b/>
              </w:rPr>
              <w:t>dostaw</w:t>
            </w:r>
            <w:r w:rsidR="007B535B">
              <w:rPr>
                <w:b/>
              </w:rPr>
              <w:t>ę</w:t>
            </w:r>
            <w:r w:rsidR="007B535B" w:rsidRPr="007B535B">
              <w:rPr>
                <w:b/>
              </w:rPr>
              <w:t xml:space="preserve"> wyposażenia pracowni dla zawodu TI i TGiP –</w:t>
            </w:r>
            <w:r w:rsidR="007B535B">
              <w:rPr>
                <w:b/>
              </w:rPr>
              <w:t xml:space="preserve"> </w:t>
            </w:r>
            <w:r w:rsidR="007B535B" w:rsidRPr="007B535B">
              <w:rPr>
                <w:b/>
              </w:rPr>
              <w:t>w ramach realizacji projektu pn.: "Absolwent ZS nr 2 w Wieluniu – nowoczesne technologie w transformacji"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4AE0E7B0" w14:textId="77777777" w:rsidR="00000040" w:rsidRDefault="00931D6D" w:rsidP="009A7A38">
            <w:pPr>
              <w:ind w:left="306" w:right="-77" w:hanging="284"/>
              <w:rPr>
                <w:color w:val="auto"/>
              </w:rPr>
            </w:pPr>
            <w:r w:rsidRPr="00504E7B">
              <w:t>1.</w:t>
            </w:r>
            <w:r w:rsidRPr="00504E7B">
              <w:tab/>
            </w:r>
            <w:r w:rsidR="00FF5B25"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252095" w14:textId="77777777" w:rsidR="00402C6A" w:rsidRPr="00504E7B" w:rsidRDefault="00402C6A" w:rsidP="009A7A38">
            <w:pPr>
              <w:ind w:left="596" w:right="-77" w:firstLine="5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0C372E3F" w14:textId="77777777" w:rsidR="00757F69" w:rsidRPr="00757F69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757F69"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03B1CBE2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10 dni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34D380B2" w14:textId="5DBA5737" w:rsidR="00757F69" w:rsidRPr="009A7A38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0 punktów.</w:t>
            </w: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60527C2E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FC5E1A">
              <w:t xml:space="preserve">dnia </w:t>
            </w:r>
            <w:r w:rsidR="000570A4">
              <w:rPr>
                <w:b/>
                <w:bCs/>
              </w:rPr>
              <w:t>25.02.</w:t>
            </w:r>
            <w:r w:rsidR="00065754" w:rsidRPr="00FC5E1A">
              <w:rPr>
                <w:b/>
                <w:bCs/>
              </w:rPr>
              <w:t>202</w:t>
            </w:r>
            <w:r w:rsidR="000D6CF1" w:rsidRPr="00FC5E1A">
              <w:rPr>
                <w:b/>
                <w:bCs/>
              </w:rPr>
              <w:t>5</w:t>
            </w:r>
            <w:r w:rsidR="00A93C43" w:rsidRPr="00116748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1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1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  <w:shd w:val="clear" w:color="auto" w:fill="auto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  <w:shd w:val="clear" w:color="auto" w:fill="auto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2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2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37FE23C8" w14:textId="366B3AA1" w:rsidR="00AC6806" w:rsidRDefault="00D1727C" w:rsidP="00AC6806">
            <w:pPr>
              <w:spacing w:after="0" w:line="240" w:lineRule="auto"/>
              <w:ind w:left="0" w:firstLine="0"/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B535B" w:rsidRPr="007B535B">
              <w:rPr>
                <w:b/>
              </w:rPr>
              <w:t>doposażenie pracowni dla zawodu TI i TGiP – w ramach realizacji projektu pn.: "Absolwent ZS nr 2 w Wieluniu – nowoczesne technologie w transformacji" współfinansowanego ze środków Funduszu na rzecz Sprawiedliwej Transformacji w ramach Programu Regionalnego Fundusze Europejskie dla Łódzkiego 2021-2027, nr umowy FELD.09.02-IZ.00-0003/24-00.</w:t>
            </w:r>
          </w:p>
          <w:p w14:paraId="2BAF76C4" w14:textId="32E569CA" w:rsidR="00D1727C" w:rsidRPr="00504E7B" w:rsidRDefault="00AC6806" w:rsidP="00AC6806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0570A4" w:rsidRPr="000570A4">
              <w:t>ZS2.261.10.2025/0003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3526D043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D107CF2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6C962B40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065FF0A" w14:textId="58062033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77777777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czy Wykonawca przed upływem terminu składania ofert dokonał płatności należnych podatków, opłat lub składek na ubezpieczenie społeczne lub zdrowotne wraz z </w:t>
            </w:r>
            <w:r w:rsidRPr="00504E7B">
              <w:lastRenderedPageBreak/>
              <w:t>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</w:t>
            </w:r>
            <w:r w:rsidRPr="00FF5B25">
              <w:rPr>
                <w:color w:val="auto"/>
              </w:rPr>
              <w:lastRenderedPageBreak/>
      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  <w:shd w:val="clear" w:color="auto" w:fill="auto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lastRenderedPageBreak/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5117F3D1" w14:textId="08B24E69" w:rsidR="00EE5E34" w:rsidRPr="001002F3" w:rsidRDefault="00187FB7" w:rsidP="00EE5E34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B535B" w:rsidRPr="007B535B">
              <w:rPr>
                <w:b/>
                <w:bCs/>
              </w:rPr>
              <w:t>doposażenie pracowni dla zawodu TI i TGiP – w ramach realizacji projektu pn.: "Absolwent ZS nr 2 w Wieluniu – nowoczesne technologie w transformacji" współfinansowanego ze środków Funduszu na rzecz Sprawiedliwej Transformacji w ramach Programu Regionalnego Fundusze Europejskie dla Łódzkiego 2021-2027, nr umowy FELD.09.02-IZ.00-0003/24-00.</w:t>
            </w:r>
          </w:p>
          <w:p w14:paraId="6318A36C" w14:textId="2B986101" w:rsidR="00187FB7" w:rsidRPr="00504E7B" w:rsidRDefault="00EE5E34" w:rsidP="00EE5E34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0570A4" w:rsidRPr="000570A4">
              <w:t>ZS2.261.10.2025/0003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76CA44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7DE6FE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1B0E7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1AA073A6" w14:textId="77777777" w:rsidR="00EE5E34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AEDB995" w14:textId="18816EC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77777777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18B63C9A" w14:textId="77777777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77777777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CC40AD" w:rsidRPr="00504E7B" w14:paraId="6DABEE84" w14:textId="77777777" w:rsidTr="00AC6806">
        <w:tc>
          <w:tcPr>
            <w:tcW w:w="9058" w:type="dxa"/>
          </w:tcPr>
          <w:p w14:paraId="55711127" w14:textId="77777777" w:rsidR="00CC40AD" w:rsidRPr="00504E7B" w:rsidRDefault="00CC40AD" w:rsidP="00CC40AD">
            <w:pPr>
              <w:spacing w:after="0" w:line="240" w:lineRule="auto"/>
              <w:ind w:left="0" w:firstLine="0"/>
            </w:pPr>
          </w:p>
        </w:tc>
      </w:tr>
      <w:tr w:rsidR="00DA1E6C" w:rsidRPr="00504E7B" w14:paraId="6CD8BEE2" w14:textId="77777777" w:rsidTr="00AC6806">
        <w:tc>
          <w:tcPr>
            <w:tcW w:w="9058" w:type="dxa"/>
          </w:tcPr>
          <w:p w14:paraId="77EA26A0" w14:textId="77777777" w:rsidR="00DA1E6C" w:rsidRPr="00504E7B" w:rsidRDefault="00DA1E6C" w:rsidP="007E7877">
            <w:pPr>
              <w:spacing w:after="0" w:line="240" w:lineRule="auto"/>
              <w:ind w:left="0" w:firstLine="0"/>
            </w:pPr>
          </w:p>
        </w:tc>
      </w:tr>
      <w:tr w:rsidR="00187FB7" w:rsidRPr="00504E7B" w14:paraId="2BF69C8D" w14:textId="77777777" w:rsidTr="00AC6806">
        <w:tc>
          <w:tcPr>
            <w:tcW w:w="9058" w:type="dxa"/>
          </w:tcPr>
          <w:p w14:paraId="521FE08F" w14:textId="77777777" w:rsidR="00DA1E6C" w:rsidRPr="00504E7B" w:rsidRDefault="00DA1E6C" w:rsidP="003D5B39">
            <w:pPr>
              <w:spacing w:after="0" w:line="240" w:lineRule="auto"/>
              <w:ind w:left="0" w:firstLine="0"/>
            </w:pPr>
          </w:p>
        </w:tc>
      </w:tr>
      <w:tr w:rsidR="00DD31E5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DD31E5" w:rsidRPr="00504E7B" w:rsidRDefault="00DD31E5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DD31E5" w:rsidRPr="00504E7B" w14:paraId="2E375F6A" w14:textId="77777777" w:rsidTr="00AC6806">
        <w:tc>
          <w:tcPr>
            <w:tcW w:w="9058" w:type="dxa"/>
          </w:tcPr>
          <w:p w14:paraId="39DB5422" w14:textId="77777777" w:rsidR="00DD31E5" w:rsidRPr="00504E7B" w:rsidRDefault="00DD31E5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DD31E5" w:rsidRPr="00504E7B" w14:paraId="4193C796" w14:textId="77777777" w:rsidTr="00AC6806">
        <w:tc>
          <w:tcPr>
            <w:tcW w:w="9058" w:type="dxa"/>
            <w:shd w:val="clear" w:color="auto" w:fill="auto"/>
          </w:tcPr>
          <w:p w14:paraId="1D542ECA" w14:textId="77777777" w:rsidR="00DD31E5" w:rsidRPr="00504E7B" w:rsidRDefault="00DD31E5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DD31E5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DD31E5" w:rsidRPr="00504E7B" w:rsidRDefault="00DD31E5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162591" w:rsidRPr="00504E7B" w14:paraId="0A163414" w14:textId="77777777" w:rsidTr="00AC6806">
        <w:tc>
          <w:tcPr>
            <w:tcW w:w="9058" w:type="dxa"/>
          </w:tcPr>
          <w:p w14:paraId="2E5EE8D0" w14:textId="77777777" w:rsidR="00162591" w:rsidRPr="00504E7B" w:rsidRDefault="00162591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 w:rsidR="00F1209A"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 w:rsidR="00625FA1">
              <w:t xml:space="preserve"> lub skreślić</w:t>
            </w:r>
          </w:p>
        </w:tc>
      </w:tr>
      <w:tr w:rsidR="00162591" w:rsidRPr="009A253B" w14:paraId="625D8EB3" w14:textId="77777777" w:rsidTr="00AC6806">
        <w:tc>
          <w:tcPr>
            <w:tcW w:w="9058" w:type="dxa"/>
          </w:tcPr>
          <w:p w14:paraId="10D8A5CE" w14:textId="77777777" w:rsidR="00162591" w:rsidRPr="009A253B" w:rsidRDefault="00162591" w:rsidP="003D5B39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DD31E5" w:rsidRPr="00504E7B" w14:paraId="1DB19612" w14:textId="77777777" w:rsidTr="00AC6806">
        <w:tc>
          <w:tcPr>
            <w:tcW w:w="9058" w:type="dxa"/>
          </w:tcPr>
          <w:p w14:paraId="3A385214" w14:textId="77777777" w:rsidR="00DD31E5" w:rsidRPr="009A253B" w:rsidRDefault="00DD31E5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187FB7" w:rsidRPr="00504E7B" w14:paraId="1001931A" w14:textId="77777777" w:rsidTr="00AC6806">
        <w:tc>
          <w:tcPr>
            <w:tcW w:w="9058" w:type="dxa"/>
          </w:tcPr>
          <w:p w14:paraId="40D6EAFC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77CFAABE" w14:textId="3372F029" w:rsidR="005F770E" w:rsidRPr="001002F3" w:rsidRDefault="009665F9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B535B" w:rsidRPr="007B535B">
              <w:rPr>
                <w:b/>
                <w:bCs/>
              </w:rPr>
              <w:t>doposażenie pracowni dla zawodu TI i TGiP – w ramach realizacji projektu pn.: "Absolwent ZS nr 2 w Wieluniu – nowoczesne technologie w transformacji" współfinansowanego ze środków Funduszu na rzecz Sprawiedliwej Transformacji w ramach Programu Regionalnego Fundusze Europejskie dla Łódzkiego 2021-2027, nr umowy FELD.09.02-IZ.00-0003/24-00.</w:t>
            </w:r>
          </w:p>
          <w:p w14:paraId="53099D60" w14:textId="7282E295" w:rsidR="009665F9" w:rsidRPr="00504E7B" w:rsidRDefault="005F770E" w:rsidP="005F770E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0570A4" w:rsidRPr="000570A4">
              <w:t>ZS2.261.10.2025/0003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D65FDF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1CCC9A11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03F2D8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42C28C74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577EF2E5" w14:textId="3C931415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77777777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77777777" w:rsidR="00174E65" w:rsidRPr="00504E7B" w:rsidRDefault="00174E65" w:rsidP="003D5B39">
            <w:pPr>
              <w:spacing w:after="0" w:line="240" w:lineRule="auto"/>
              <w:ind w:left="0" w:firstLine="0"/>
              <w:rPr>
                <w:b/>
              </w:rPr>
            </w:pPr>
            <w:bookmarkStart w:id="3" w:name="_Hlk179737125"/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4CDDF17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7986067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 xml:space="preserve">*W związku z tym, że należę do tej samej grupy kapitałowej ze wskazanym powyżej wykonawcą/wykonawcami, którzy w wyznaczonym terminie złożyli odrębne oferty w </w:t>
            </w:r>
            <w:r w:rsidRPr="00504E7B">
              <w:lastRenderedPageBreak/>
              <w:t>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09CC50F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7E4A043D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3"/>
      <w:tr w:rsidR="00174E65" w:rsidRPr="00504E7B" w14:paraId="0A4DE59C" w14:textId="77777777" w:rsidTr="004854FE">
        <w:tc>
          <w:tcPr>
            <w:tcW w:w="9058" w:type="dxa"/>
          </w:tcPr>
          <w:p w14:paraId="17614983" w14:textId="77777777" w:rsidR="00174E65" w:rsidRPr="00504E7B" w:rsidRDefault="00174E65" w:rsidP="004854FE">
            <w:pPr>
              <w:spacing w:after="0" w:line="240" w:lineRule="auto"/>
              <w:ind w:left="0" w:firstLine="0"/>
            </w:pPr>
            <w:r w:rsidRPr="00BE449C">
              <w:rPr>
                <w:b/>
                <w:bCs/>
                <w:color w:val="FF0000"/>
              </w:rPr>
              <w:t>*niepotrzebne skreślić</w:t>
            </w:r>
          </w:p>
        </w:tc>
      </w:tr>
      <w:tr w:rsidR="009665F9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9665F9" w:rsidRPr="00504E7B" w14:paraId="3C01BC67" w14:textId="77777777" w:rsidTr="00AC6806">
        <w:tc>
          <w:tcPr>
            <w:tcW w:w="9058" w:type="dxa"/>
          </w:tcPr>
          <w:p w14:paraId="5FFB052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665F9" w:rsidRPr="00504E7B" w14:paraId="4FEBBBB1" w14:textId="77777777" w:rsidTr="00AC6806">
        <w:tc>
          <w:tcPr>
            <w:tcW w:w="9058" w:type="dxa"/>
            <w:shd w:val="clear" w:color="auto" w:fill="auto"/>
          </w:tcPr>
          <w:p w14:paraId="29A59256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9665F9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0D6213" w:rsidRPr="00BB3C7C" w14:paraId="328B69C2" w14:textId="77777777" w:rsidTr="00AC6806">
        <w:tc>
          <w:tcPr>
            <w:tcW w:w="9058" w:type="dxa"/>
          </w:tcPr>
          <w:p w14:paraId="364FE831" w14:textId="77777777" w:rsidR="000D6213" w:rsidRPr="00BB3C7C" w:rsidRDefault="000D6213" w:rsidP="003D5B39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 w:rsidR="00A56332">
              <w:t>lub skreślić.</w:t>
            </w:r>
          </w:p>
        </w:tc>
      </w:tr>
      <w:tr w:rsidR="009665F9" w:rsidRPr="00504E7B" w14:paraId="213171D2" w14:textId="77777777" w:rsidTr="00AC6806">
        <w:tc>
          <w:tcPr>
            <w:tcW w:w="9058" w:type="dxa"/>
          </w:tcPr>
          <w:p w14:paraId="2964F5AB" w14:textId="77777777" w:rsidR="009665F9" w:rsidRPr="00BB3C7C" w:rsidRDefault="009665F9" w:rsidP="003D5B39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9665F9" w:rsidRPr="00504E7B" w14:paraId="6B713F5C" w14:textId="77777777" w:rsidTr="00AC6806">
        <w:tc>
          <w:tcPr>
            <w:tcW w:w="9058" w:type="dxa"/>
          </w:tcPr>
          <w:p w14:paraId="00E850D2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7CD31F05" w14:textId="0BBDC4AC" w:rsidR="005F770E" w:rsidRPr="001002F3" w:rsidRDefault="00641C3C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7B535B" w:rsidRPr="007B535B">
              <w:rPr>
                <w:b/>
                <w:bCs/>
              </w:rPr>
              <w:t>doposażenie pracowni dla zawodu TI i TGiP – w ramach realizacji projektu pn.: "Absolwent ZS nr 2 w Wieluniu – nowoczesne technologie w transformacji" współfinansowanego ze środków Funduszu na rzecz Sprawiedliwej Transformacji w ramach Programu Regionalnego Fundusze Europejskie dla Łódzkiego 2021-2027, nr umowy FELD.09.02-IZ.00-0003/24-00.</w:t>
            </w:r>
          </w:p>
          <w:p w14:paraId="514E8F1E" w14:textId="58B4958C" w:rsidR="00641C3C" w:rsidRPr="00504E7B" w:rsidRDefault="005F770E" w:rsidP="005F770E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0570A4" w:rsidRPr="000570A4">
              <w:t>ZS2.261.10.2025/0003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814784A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4457B2D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3746A4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41DD18D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28548CBE" w14:textId="16FCEB10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[...............................………..........….....................................................................................................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77777777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lastRenderedPageBreak/>
              <w:t>[..............................................................................................................................................................]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</w:t>
            </w:r>
            <w:r w:rsidRPr="00C33CC0">
              <w:rPr>
                <w:color w:val="auto"/>
              </w:rPr>
              <w:lastRenderedPageBreak/>
              <w:t xml:space="preserve">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C33CC0">
              <w:t>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  <w:shd w:val="clear" w:color="auto" w:fill="auto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  <w:shd w:val="clear" w:color="auto" w:fill="auto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8C389" w14:textId="77777777" w:rsidR="00104196" w:rsidRDefault="00104196">
      <w:pPr>
        <w:spacing w:after="0" w:line="240" w:lineRule="auto"/>
      </w:pPr>
      <w:r>
        <w:separator/>
      </w:r>
    </w:p>
  </w:endnote>
  <w:endnote w:type="continuationSeparator" w:id="0">
    <w:p w14:paraId="7B8761E1" w14:textId="77777777" w:rsidR="00104196" w:rsidRDefault="00104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3B8DDF08" w:rsidR="003D036B" w:rsidRPr="001002F3" w:rsidRDefault="00EE5E34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 xml:space="preserve">"Absolwent ZS nr 2 w Wieluniu – </w:t>
        </w:r>
        <w:r w:rsidR="007B535B" w:rsidRPr="007B535B">
          <w:rPr>
            <w:b/>
            <w:bCs/>
            <w:color w:val="000000" w:themeColor="text1"/>
            <w:sz w:val="18"/>
            <w:szCs w:val="18"/>
          </w:rPr>
          <w:t xml:space="preserve">nowoczesne technologie w transformacji </w:t>
        </w:r>
        <w:r w:rsidRPr="00EE5E34">
          <w:rPr>
            <w:b/>
            <w:bCs/>
            <w:color w:val="000000" w:themeColor="text1"/>
            <w:sz w:val="18"/>
            <w:szCs w:val="18"/>
          </w:rPr>
          <w:t>" współfinansowanego ze środków Funduszu na rzecz Sprawiedliwej Transformacji w ramach Programu Regionalnego Fundusze Europejskie dla Łódzkiego 2021-2027, nr umowy FELD.09.02-IZ.00-000</w:t>
        </w:r>
        <w:r w:rsidR="007B535B">
          <w:rPr>
            <w:b/>
            <w:bCs/>
            <w:color w:val="000000" w:themeColor="text1"/>
            <w:sz w:val="18"/>
            <w:szCs w:val="18"/>
          </w:rPr>
          <w:t>3</w:t>
        </w:r>
        <w:r w:rsidRPr="00EE5E34">
          <w:rPr>
            <w:b/>
            <w:bCs/>
            <w:color w:val="000000" w:themeColor="text1"/>
            <w:sz w:val="18"/>
            <w:szCs w:val="18"/>
          </w:rPr>
          <w:t>/24-00.</w:t>
        </w:r>
      </w:p>
      <w:p w14:paraId="7AF4D5DE" w14:textId="190488E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EE5E34"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1DBDABD9" w14:textId="3B4D1B33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597EF" w14:textId="77777777" w:rsidR="00104196" w:rsidRDefault="00104196">
      <w:pPr>
        <w:spacing w:after="0" w:line="240" w:lineRule="auto"/>
      </w:pPr>
      <w:r>
        <w:separator/>
      </w:r>
    </w:p>
  </w:footnote>
  <w:footnote w:type="continuationSeparator" w:id="0">
    <w:p w14:paraId="68CBB668" w14:textId="77777777" w:rsidR="00104196" w:rsidRDefault="00104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72538" w14:textId="77777777" w:rsidR="00772AB3" w:rsidRDefault="002966D0" w:rsidP="002966D0">
    <w:pPr>
      <w:ind w:left="0" w:firstLine="0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1D217F47" wp14:editId="291C8BF4">
          <wp:extent cx="5905500" cy="664144"/>
          <wp:effectExtent l="0" t="0" r="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475" cy="6705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570A4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021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4196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3671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235B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5B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528A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248C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5219</Words>
  <Characters>31315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Gmina Zduny</cp:lastModifiedBy>
  <cp:revision>2</cp:revision>
  <cp:lastPrinted>2024-12-16T13:28:00Z</cp:lastPrinted>
  <dcterms:created xsi:type="dcterms:W3CDTF">2025-01-16T15:33:00Z</dcterms:created>
  <dcterms:modified xsi:type="dcterms:W3CDTF">2025-01-16T15:33:00Z</dcterms:modified>
</cp:coreProperties>
</file>